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15887" w:rsidP="008C363A">
            <w:pPr>
              <w:jc w:val="right"/>
              <w:rPr>
                <w:rFonts w:cs="Arial"/>
              </w:rPr>
            </w:pPr>
            <w:r>
              <w:rPr>
                <w:rFonts w:cs="Arial"/>
                <w:szCs w:val="22"/>
              </w:rPr>
              <w:t>Протокол  № 112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15887" w:rsidP="00315887">
            <w:pPr>
              <w:jc w:val="right"/>
              <w:rPr>
                <w:rFonts w:cs="Arial"/>
              </w:rPr>
            </w:pPr>
            <w:r>
              <w:rPr>
                <w:rFonts w:cs="Arial"/>
                <w:szCs w:val="22"/>
              </w:rPr>
              <w:t>«18</w:t>
            </w:r>
            <w:r w:rsidR="00DE7BED" w:rsidRPr="002E571A">
              <w:rPr>
                <w:rFonts w:cs="Arial"/>
                <w:szCs w:val="22"/>
              </w:rPr>
              <w:t xml:space="preserve">» </w:t>
            </w:r>
            <w:r>
              <w:rPr>
                <w:rFonts w:cs="Arial"/>
                <w:szCs w:val="22"/>
              </w:rPr>
              <w:t>июня 2018</w:t>
            </w:r>
            <w:r w:rsidR="00DE7BED" w:rsidRPr="002E571A">
              <w:rPr>
                <w:rFonts w:cs="Arial"/>
                <w:szCs w:val="22"/>
              </w:rPr>
              <w:t xml:space="preserve"> г.</w:t>
            </w:r>
          </w:p>
        </w:tc>
      </w:tr>
    </w:tbl>
    <w:p w:rsidR="00DE7BED" w:rsidRPr="002E571A" w:rsidRDefault="00A03AA2" w:rsidP="00DE7BED">
      <w:pPr>
        <w:rPr>
          <w:rFonts w:cs="Arial"/>
          <w:szCs w:val="22"/>
        </w:rPr>
      </w:pPr>
      <w:r w:rsidRPr="001B7CEB">
        <w:rPr>
          <w:rFonts w:cs="Arial"/>
          <w:szCs w:val="22"/>
        </w:rPr>
        <w:t>ПДО №</w:t>
      </w:r>
      <w:r w:rsidR="006A36ED">
        <w:rPr>
          <w:rFonts w:cs="Arial"/>
          <w:szCs w:val="22"/>
        </w:rPr>
        <w:t>267</w:t>
      </w:r>
      <w:r w:rsidR="00362455" w:rsidRPr="001B7CEB">
        <w:rPr>
          <w:rFonts w:cs="Arial"/>
          <w:szCs w:val="22"/>
        </w:rPr>
        <w:t>-</w:t>
      </w:r>
      <w:r w:rsidRPr="001B7CEB">
        <w:rPr>
          <w:rFonts w:cs="Arial"/>
          <w:szCs w:val="22"/>
        </w:rPr>
        <w:t>КР-</w:t>
      </w:r>
      <w:r w:rsidRPr="00BB32EE">
        <w:rPr>
          <w:rFonts w:cs="Arial"/>
          <w:szCs w:val="22"/>
        </w:rPr>
        <w:t>201</w:t>
      </w:r>
      <w:r w:rsidR="00BD3FA6" w:rsidRPr="00BB32EE">
        <w:rPr>
          <w:rFonts w:cs="Arial"/>
          <w:szCs w:val="22"/>
        </w:rPr>
        <w:t>8</w:t>
      </w:r>
      <w:r w:rsidRPr="00E365B4">
        <w:rPr>
          <w:rFonts w:cs="Arial"/>
          <w:szCs w:val="22"/>
        </w:rPr>
        <w:t xml:space="preserve"> от</w:t>
      </w:r>
      <w:r w:rsidR="00315887">
        <w:rPr>
          <w:rFonts w:cs="Arial"/>
          <w:szCs w:val="22"/>
        </w:rPr>
        <w:t xml:space="preserve"> 19 июня 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CA5AD7" w:rsidRPr="00CA5AD7">
        <w:rPr>
          <w:rFonts w:cs="Arial"/>
          <w:b/>
          <w:szCs w:val="22"/>
        </w:rPr>
        <w:t>выполнение работ по реагентной очистке ребойлера Т-20 в период пропарки оборудования установки АВТ-3 цеха №1.</w:t>
      </w:r>
      <w:r w:rsidR="00B64ABC" w:rsidRPr="0001085A">
        <w:rPr>
          <w:rFonts w:cs="Arial"/>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315887"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Если участник закупки не </w:t>
      </w:r>
    </w:p>
    <w:p w:rsidR="00DE7BED" w:rsidRDefault="007F471A" w:rsidP="00315887">
      <w:pPr>
        <w:pStyle w:val="a5"/>
        <w:numPr>
          <w:ilvl w:val="0"/>
          <w:numId w:val="0"/>
        </w:numPr>
        <w:tabs>
          <w:tab w:val="left" w:pos="284"/>
        </w:tabs>
      </w:pPr>
      <w:r w:rsidRPr="002E571A">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A5AD7">
        <w:rPr>
          <w:rFonts w:cs="Arial"/>
          <w:b/>
          <w:szCs w:val="22"/>
        </w:rPr>
        <w:t>20</w:t>
      </w:r>
      <w:r w:rsidR="00230908" w:rsidRPr="000B32AD">
        <w:rPr>
          <w:rFonts w:cs="Arial"/>
          <w:b/>
          <w:szCs w:val="22"/>
        </w:rPr>
        <w:t xml:space="preserve"> </w:t>
      </w:r>
      <w:r w:rsidR="00CA5AD7">
        <w:rPr>
          <w:rFonts w:cs="Arial"/>
          <w:b/>
          <w:szCs w:val="22"/>
        </w:rPr>
        <w:t>сентября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6A36ED" w:rsidRDefault="000548CD" w:rsidP="000548CD">
      <w:pPr>
        <w:numPr>
          <w:ilvl w:val="0"/>
          <w:numId w:val="2"/>
        </w:numPr>
        <w:tabs>
          <w:tab w:val="left" w:pos="1418"/>
        </w:tabs>
        <w:ind w:left="1418" w:hanging="341"/>
        <w:jc w:val="both"/>
        <w:rPr>
          <w:rFonts w:cs="Arial"/>
          <w:szCs w:val="22"/>
        </w:rPr>
      </w:pPr>
      <w:r w:rsidRPr="006A36ED">
        <w:rPr>
          <w:rFonts w:cs="Arial"/>
          <w:szCs w:val="22"/>
        </w:rPr>
        <w:t>Подписанный договор подряда (Форма №3) с Приложениями к нему, без указания стоимости работ в 3.1 договора</w:t>
      </w:r>
      <w:r w:rsidR="00CD67C9" w:rsidRPr="006A36ED">
        <w:rPr>
          <w:rFonts w:cs="Arial"/>
          <w:szCs w:val="22"/>
        </w:rPr>
        <w:t>, Приложении №</w:t>
      </w:r>
      <w:r w:rsidR="00FF090B" w:rsidRPr="006A36ED">
        <w:rPr>
          <w:rFonts w:cs="Arial"/>
          <w:szCs w:val="22"/>
        </w:rPr>
        <w:t>3</w:t>
      </w:r>
      <w:r w:rsidR="00CD67C9" w:rsidRPr="006A36ED">
        <w:rPr>
          <w:rFonts w:cs="Arial"/>
          <w:szCs w:val="22"/>
        </w:rPr>
        <w:t xml:space="preserve"> к Договору</w:t>
      </w:r>
      <w:r w:rsidRPr="006A36ED">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D60F45" w:rsidRDefault="00357655" w:rsidP="006F6309">
      <w:pPr>
        <w:pStyle w:val="ac"/>
        <w:numPr>
          <w:ilvl w:val="0"/>
          <w:numId w:val="2"/>
        </w:numPr>
        <w:tabs>
          <w:tab w:val="left" w:pos="1418"/>
        </w:tabs>
        <w:ind w:left="1418" w:hanging="341"/>
        <w:contextualSpacing w:val="0"/>
        <w:jc w:val="both"/>
        <w:rPr>
          <w:rFonts w:cs="Arial"/>
          <w:szCs w:val="22"/>
        </w:rPr>
      </w:pPr>
      <w:r w:rsidRPr="00D60F45">
        <w:rPr>
          <w:rFonts w:cs="Arial"/>
          <w:szCs w:val="22"/>
        </w:rPr>
        <w:t>Справка об опыте работы за 2015-2017 г.г. за подписью руководителя организации</w:t>
      </w:r>
      <w:r w:rsidR="00FF157C" w:rsidRPr="00D60F45">
        <w:rPr>
          <w:rFonts w:cs="Arial"/>
          <w:szCs w:val="22"/>
        </w:rPr>
        <w:t xml:space="preserve"> с обязательным приложением к ней копий актов выполненных работ, референц-лист</w:t>
      </w:r>
      <w:r w:rsidR="006F6309" w:rsidRPr="00D60F45">
        <w:rPr>
          <w:rFonts w:cs="Arial"/>
          <w:szCs w:val="22"/>
        </w:rPr>
        <w:t xml:space="preserve">. </w:t>
      </w:r>
      <w:r w:rsidR="006F6309" w:rsidRPr="00D60F45">
        <w:rPr>
          <w:rFonts w:cs="Arial"/>
          <w:b/>
          <w:szCs w:val="22"/>
        </w:rPr>
        <w:t xml:space="preserve">Документ предоставляется контрагентом </w:t>
      </w:r>
      <w:r w:rsidR="006F6309" w:rsidRPr="00D60F45">
        <w:rPr>
          <w:rFonts w:cs="Arial"/>
          <w:b/>
          <w:szCs w:val="22"/>
          <w:u w:val="single"/>
        </w:rPr>
        <w:t>только в электронном виде</w:t>
      </w:r>
      <w:r w:rsidR="006F6309" w:rsidRPr="00D60F45">
        <w:rPr>
          <w:rFonts w:cs="Arial"/>
          <w:b/>
          <w:szCs w:val="22"/>
        </w:rPr>
        <w:t xml:space="preserve"> на электронном носителе;</w:t>
      </w:r>
    </w:p>
    <w:p w:rsidR="00FF157C" w:rsidRPr="00D60F45" w:rsidRDefault="00FF157C" w:rsidP="00FF157C">
      <w:pPr>
        <w:pStyle w:val="ac"/>
        <w:numPr>
          <w:ilvl w:val="0"/>
          <w:numId w:val="2"/>
        </w:numPr>
        <w:tabs>
          <w:tab w:val="left" w:pos="1418"/>
        </w:tabs>
        <w:ind w:left="1418" w:hanging="341"/>
        <w:contextualSpacing w:val="0"/>
        <w:jc w:val="both"/>
        <w:rPr>
          <w:rFonts w:cs="Arial"/>
          <w:szCs w:val="22"/>
        </w:rPr>
      </w:pPr>
      <w:r w:rsidRPr="00D60F45">
        <w:rPr>
          <w:rFonts w:cs="Arial"/>
          <w:szCs w:val="22"/>
        </w:rPr>
        <w:t>Техническое решение, разработанное в соответствии с требованиями Технического задания, почасовой график выполнения работ за подписью руководителя организации.</w:t>
      </w:r>
      <w:r w:rsidR="006F6309" w:rsidRPr="00D60F45">
        <w:rPr>
          <w:rFonts w:cs="Arial"/>
          <w:szCs w:val="22"/>
        </w:rPr>
        <w:t xml:space="preserve"> </w:t>
      </w:r>
      <w:r w:rsidRPr="00D60F45">
        <w:rPr>
          <w:rFonts w:cs="Arial"/>
          <w:b/>
          <w:szCs w:val="22"/>
        </w:rPr>
        <w:t xml:space="preserve">Документ предоставляется контрагентом </w:t>
      </w:r>
      <w:r w:rsidRPr="00D60F45">
        <w:rPr>
          <w:rFonts w:cs="Arial"/>
          <w:b/>
          <w:szCs w:val="22"/>
          <w:u w:val="single"/>
        </w:rPr>
        <w:t>только в электронном виде</w:t>
      </w:r>
      <w:r w:rsidRPr="00D60F45">
        <w:rPr>
          <w:rFonts w:cs="Arial"/>
          <w:b/>
          <w:szCs w:val="22"/>
        </w:rPr>
        <w:t xml:space="preserve"> на электронном носителе;</w:t>
      </w:r>
    </w:p>
    <w:p w:rsidR="00FC3E46" w:rsidRPr="00D60F45" w:rsidRDefault="00FC3E46" w:rsidP="00FC3E46">
      <w:pPr>
        <w:pStyle w:val="ac"/>
        <w:numPr>
          <w:ilvl w:val="0"/>
          <w:numId w:val="2"/>
        </w:numPr>
        <w:tabs>
          <w:tab w:val="left" w:pos="1418"/>
        </w:tabs>
        <w:ind w:left="1418" w:hanging="341"/>
        <w:contextualSpacing w:val="0"/>
        <w:jc w:val="both"/>
        <w:rPr>
          <w:rFonts w:cs="Arial"/>
          <w:szCs w:val="22"/>
        </w:rPr>
      </w:pPr>
      <w:r w:rsidRPr="00D60F45">
        <w:rPr>
          <w:rFonts w:cs="Arial"/>
          <w:szCs w:val="22"/>
        </w:rPr>
        <w:t xml:space="preserve">Копия выписки из реестра СРО (гарантийное письмо о переоформлении СРО, при необходимости); </w:t>
      </w:r>
    </w:p>
    <w:p w:rsidR="006F6309" w:rsidRPr="00D60F45" w:rsidRDefault="006F6309" w:rsidP="006F6309">
      <w:pPr>
        <w:pStyle w:val="ac"/>
        <w:numPr>
          <w:ilvl w:val="0"/>
          <w:numId w:val="2"/>
        </w:numPr>
        <w:tabs>
          <w:tab w:val="left" w:pos="1418"/>
        </w:tabs>
        <w:ind w:left="1418" w:hanging="341"/>
        <w:contextualSpacing w:val="0"/>
        <w:jc w:val="both"/>
        <w:rPr>
          <w:szCs w:val="22"/>
        </w:rPr>
      </w:pPr>
      <w:r w:rsidRPr="00D60F45">
        <w:rPr>
          <w:rFonts w:cs="Arial"/>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D60F45">
        <w:rPr>
          <w:rFonts w:cs="Arial"/>
          <w:szCs w:val="22"/>
        </w:rPr>
        <w:t>.</w:t>
      </w:r>
      <w:r w:rsidR="005843B4" w:rsidRPr="00D60F45">
        <w:rPr>
          <w:rFonts w:cs="Arial"/>
          <w:b/>
          <w:szCs w:val="22"/>
        </w:rPr>
        <w:t xml:space="preserve"> </w:t>
      </w:r>
      <w:r w:rsidRPr="00D60F45">
        <w:rPr>
          <w:rFonts w:cs="Arial"/>
          <w:b/>
          <w:szCs w:val="22"/>
        </w:rPr>
        <w:t xml:space="preserve">Документ предоставляется контрагентом </w:t>
      </w:r>
      <w:r w:rsidRPr="00D60F45">
        <w:rPr>
          <w:rFonts w:cs="Arial"/>
          <w:b/>
          <w:szCs w:val="22"/>
          <w:u w:val="single"/>
        </w:rPr>
        <w:t>только в электронном виде</w:t>
      </w:r>
      <w:r w:rsidRPr="00D60F45">
        <w:rPr>
          <w:rFonts w:cs="Arial"/>
          <w:b/>
          <w:szCs w:val="22"/>
        </w:rPr>
        <w:t xml:space="preserve"> на электронном носителе;</w:t>
      </w:r>
    </w:p>
    <w:p w:rsidR="006F6309" w:rsidRPr="00D60F45" w:rsidRDefault="006F6309" w:rsidP="006F6309">
      <w:pPr>
        <w:pStyle w:val="ac"/>
        <w:numPr>
          <w:ilvl w:val="0"/>
          <w:numId w:val="2"/>
        </w:numPr>
        <w:tabs>
          <w:tab w:val="left" w:pos="1418"/>
        </w:tabs>
        <w:ind w:left="1418" w:hanging="341"/>
        <w:contextualSpacing w:val="0"/>
        <w:jc w:val="both"/>
        <w:rPr>
          <w:rFonts w:cs="Arial"/>
          <w:szCs w:val="22"/>
        </w:rPr>
      </w:pPr>
      <w:r w:rsidRPr="00D60F45">
        <w:rPr>
          <w:szCs w:val="22"/>
        </w:rPr>
        <w:t>Справка о наличии произ</w:t>
      </w:r>
      <w:r w:rsidR="005F7E0C" w:rsidRPr="00D60F45">
        <w:rPr>
          <w:szCs w:val="22"/>
        </w:rPr>
        <w:t>водственных мощностей (Форма 9)</w:t>
      </w:r>
      <w:r w:rsidRPr="00D60F45">
        <w:rPr>
          <w:szCs w:val="22"/>
        </w:rPr>
        <w:t>.</w:t>
      </w:r>
      <w:r w:rsidRPr="00D60F45">
        <w:rPr>
          <w:rFonts w:cs="Arial"/>
          <w:b/>
          <w:szCs w:val="22"/>
        </w:rPr>
        <w:t xml:space="preserve"> Документ предоставляется контрагентом </w:t>
      </w:r>
      <w:r w:rsidRPr="00D60F45">
        <w:rPr>
          <w:rFonts w:cs="Arial"/>
          <w:b/>
          <w:szCs w:val="22"/>
          <w:u w:val="single"/>
        </w:rPr>
        <w:t>только в электронном виде</w:t>
      </w:r>
      <w:r w:rsidRPr="00D60F45">
        <w:rPr>
          <w:rFonts w:cs="Arial"/>
          <w:b/>
          <w:szCs w:val="22"/>
        </w:rPr>
        <w:t xml:space="preserve"> на электронном носителе;</w:t>
      </w:r>
    </w:p>
    <w:p w:rsidR="00D613D1" w:rsidRPr="00D60F45" w:rsidRDefault="00D613D1" w:rsidP="00D613D1">
      <w:pPr>
        <w:pStyle w:val="ac"/>
        <w:numPr>
          <w:ilvl w:val="0"/>
          <w:numId w:val="2"/>
        </w:numPr>
        <w:tabs>
          <w:tab w:val="left" w:pos="1418"/>
        </w:tabs>
        <w:ind w:left="1418" w:hanging="341"/>
        <w:contextualSpacing w:val="0"/>
        <w:jc w:val="both"/>
        <w:rPr>
          <w:szCs w:val="22"/>
        </w:rPr>
      </w:pPr>
      <w:r w:rsidRPr="00D60F45">
        <w:rPr>
          <w:szCs w:val="22"/>
        </w:rPr>
        <w:t>Копия Политики в области ПБ, ОТ и ОС.</w:t>
      </w:r>
      <w:r w:rsidRPr="00D60F45">
        <w:rPr>
          <w:rFonts w:cs="Arial"/>
          <w:b/>
          <w:szCs w:val="22"/>
        </w:rPr>
        <w:t xml:space="preserve"> Документ предоставляется контрагентом </w:t>
      </w:r>
      <w:r w:rsidRPr="00D60F45">
        <w:rPr>
          <w:rFonts w:cs="Arial"/>
          <w:b/>
          <w:szCs w:val="22"/>
          <w:u w:val="single"/>
        </w:rPr>
        <w:t>только в электронном виде</w:t>
      </w:r>
      <w:r w:rsidRPr="00D60F45">
        <w:rPr>
          <w:rFonts w:cs="Arial"/>
          <w:b/>
          <w:szCs w:val="22"/>
        </w:rPr>
        <w:t xml:space="preserve"> на электронном носителе;</w:t>
      </w:r>
    </w:p>
    <w:p w:rsidR="00D613D1" w:rsidRPr="00D60F45" w:rsidRDefault="00D613D1" w:rsidP="00D613D1">
      <w:pPr>
        <w:pStyle w:val="ac"/>
        <w:numPr>
          <w:ilvl w:val="0"/>
          <w:numId w:val="2"/>
        </w:numPr>
        <w:tabs>
          <w:tab w:val="left" w:pos="1418"/>
        </w:tabs>
        <w:ind w:left="1418" w:hanging="341"/>
        <w:contextualSpacing w:val="0"/>
        <w:jc w:val="both"/>
        <w:rPr>
          <w:szCs w:val="22"/>
        </w:rPr>
      </w:pPr>
      <w:r w:rsidRPr="00D60F45">
        <w:rPr>
          <w:szCs w:val="22"/>
        </w:rPr>
        <w:t>Копии документов, подтверждающих наличие инструкций по профессиям.</w:t>
      </w:r>
      <w:r w:rsidRPr="00D60F45">
        <w:rPr>
          <w:rFonts w:cs="Arial"/>
          <w:b/>
          <w:szCs w:val="22"/>
        </w:rPr>
        <w:t xml:space="preserve"> Документ предоставляется контрагентом </w:t>
      </w:r>
      <w:r w:rsidRPr="00D60F45">
        <w:rPr>
          <w:rFonts w:cs="Arial"/>
          <w:b/>
          <w:szCs w:val="22"/>
          <w:u w:val="single"/>
        </w:rPr>
        <w:t>только в электронном виде</w:t>
      </w:r>
      <w:r w:rsidRPr="00D60F45">
        <w:rPr>
          <w:rFonts w:cs="Arial"/>
          <w:b/>
          <w:szCs w:val="22"/>
        </w:rPr>
        <w:t xml:space="preserve"> на электронном носителе;</w:t>
      </w:r>
    </w:p>
    <w:p w:rsidR="00D613D1" w:rsidRPr="00D60F45" w:rsidRDefault="00D613D1" w:rsidP="00D613D1">
      <w:pPr>
        <w:pStyle w:val="ac"/>
        <w:numPr>
          <w:ilvl w:val="0"/>
          <w:numId w:val="2"/>
        </w:numPr>
        <w:tabs>
          <w:tab w:val="left" w:pos="1418"/>
        </w:tabs>
        <w:ind w:left="1418" w:hanging="341"/>
        <w:contextualSpacing w:val="0"/>
        <w:jc w:val="both"/>
        <w:rPr>
          <w:rFonts w:cs="Arial"/>
          <w:szCs w:val="22"/>
        </w:rPr>
      </w:pPr>
      <w:r w:rsidRPr="00D60F45">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D60F45">
        <w:rPr>
          <w:rFonts w:cs="Arial"/>
          <w:b/>
          <w:szCs w:val="22"/>
        </w:rPr>
        <w:t xml:space="preserve"> Документ предоставляется контрагентом </w:t>
      </w:r>
      <w:r w:rsidRPr="00D60F45">
        <w:rPr>
          <w:rFonts w:cs="Arial"/>
          <w:b/>
          <w:szCs w:val="22"/>
          <w:u w:val="single"/>
        </w:rPr>
        <w:t>только в электронном виде</w:t>
      </w:r>
      <w:r w:rsidRPr="00D60F45">
        <w:rPr>
          <w:rFonts w:cs="Arial"/>
          <w:b/>
          <w:szCs w:val="22"/>
        </w:rPr>
        <w:t xml:space="preserve"> на электронном носителе;</w:t>
      </w:r>
    </w:p>
    <w:p w:rsidR="00305575" w:rsidRPr="00D60F45" w:rsidRDefault="00305575" w:rsidP="00305575">
      <w:pPr>
        <w:pStyle w:val="ac"/>
        <w:numPr>
          <w:ilvl w:val="0"/>
          <w:numId w:val="2"/>
        </w:numPr>
        <w:tabs>
          <w:tab w:val="left" w:pos="1418"/>
        </w:tabs>
        <w:ind w:left="1418" w:hanging="341"/>
        <w:contextualSpacing w:val="0"/>
        <w:jc w:val="both"/>
        <w:rPr>
          <w:szCs w:val="22"/>
        </w:rPr>
      </w:pPr>
      <w:r w:rsidRPr="00D60F45">
        <w:rPr>
          <w:szCs w:val="22"/>
        </w:rPr>
        <w:t>Копии свидетельств или протоколов комиссий об аттестации в области промышленной безопасности.</w:t>
      </w:r>
      <w:r w:rsidRPr="00D60F45">
        <w:rPr>
          <w:rFonts w:cs="Arial"/>
          <w:b/>
          <w:szCs w:val="22"/>
        </w:rPr>
        <w:t xml:space="preserve"> Документ предоставляется контрагентом </w:t>
      </w:r>
      <w:r w:rsidRPr="00D60F45">
        <w:rPr>
          <w:rFonts w:cs="Arial"/>
          <w:b/>
          <w:szCs w:val="22"/>
          <w:u w:val="single"/>
        </w:rPr>
        <w:t>только в электронном виде</w:t>
      </w:r>
      <w:r w:rsidRPr="00D60F45">
        <w:rPr>
          <w:rFonts w:cs="Arial"/>
          <w:b/>
          <w:szCs w:val="22"/>
        </w:rPr>
        <w:t xml:space="preserve"> на электронном носителе</w:t>
      </w:r>
      <w:r w:rsidRPr="00D60F45">
        <w:rPr>
          <w:rFonts w:cs="Arial"/>
          <w:sz w:val="20"/>
          <w:szCs w:val="20"/>
        </w:rPr>
        <w:t xml:space="preserve">. </w:t>
      </w:r>
      <w:r w:rsidRPr="00D60F45">
        <w:rPr>
          <w:szCs w:val="22"/>
        </w:rPr>
        <w:t>Допускается предоставление гарантийного письма об обучении персонала</w:t>
      </w:r>
      <w:r w:rsidR="0029152E" w:rsidRPr="00D60F45">
        <w:rPr>
          <w:szCs w:val="22"/>
        </w:rPr>
        <w:t xml:space="preserve"> по требуемым категориям пром. б</w:t>
      </w:r>
      <w:r w:rsidRPr="00D60F45">
        <w:rPr>
          <w:szCs w:val="22"/>
        </w:rPr>
        <w:t xml:space="preserve">езопасности </w:t>
      </w:r>
      <w:r w:rsidRPr="00D60F45">
        <w:rPr>
          <w:b/>
          <w:szCs w:val="22"/>
          <w:u w:val="single"/>
        </w:rPr>
        <w:t>(подлинник)</w:t>
      </w:r>
      <w:r w:rsidRPr="00D60F45">
        <w:rPr>
          <w:szCs w:val="22"/>
        </w:rPr>
        <w:t>;</w:t>
      </w:r>
    </w:p>
    <w:p w:rsidR="0029152E" w:rsidRPr="00D60F45" w:rsidRDefault="0029152E" w:rsidP="0029152E">
      <w:pPr>
        <w:pStyle w:val="ac"/>
        <w:numPr>
          <w:ilvl w:val="0"/>
          <w:numId w:val="2"/>
        </w:numPr>
        <w:tabs>
          <w:tab w:val="left" w:pos="1418"/>
        </w:tabs>
        <w:ind w:left="1418" w:hanging="341"/>
        <w:contextualSpacing w:val="0"/>
        <w:jc w:val="both"/>
        <w:rPr>
          <w:rFonts w:cs="Arial"/>
          <w:szCs w:val="22"/>
        </w:rPr>
      </w:pPr>
      <w:r w:rsidRPr="00D60F45">
        <w:rPr>
          <w:szCs w:val="22"/>
        </w:rPr>
        <w:t>Гарантийное письмо об оснащении транспорта, предназначенного для перевозки работников (в т.ч. легкового) системами видеорегистрации</w:t>
      </w:r>
      <w:r w:rsidRPr="00D60F45">
        <w:rPr>
          <w:rFonts w:cs="Arial"/>
          <w:b/>
          <w:szCs w:val="22"/>
        </w:rPr>
        <w:t xml:space="preserve"> (предоставляется при условии отсутствия данной информации в Форме 9)</w:t>
      </w:r>
      <w:r w:rsidRPr="00D60F45">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315887"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w:t>
      </w:r>
    </w:p>
    <w:p w:rsidR="00DE7BED" w:rsidRPr="002E571A" w:rsidRDefault="00DE7BED" w:rsidP="00315887">
      <w:pPr>
        <w:jc w:val="both"/>
        <w:rPr>
          <w:rFonts w:cs="Arial"/>
          <w:szCs w:val="22"/>
        </w:rPr>
      </w:pPr>
      <w:r w:rsidRPr="002E571A">
        <w:rPr>
          <w:rFonts w:cs="Arial"/>
          <w:szCs w:val="22"/>
        </w:rPr>
        <w:t xml:space="preserve">содержать наименование участника закупки и ссылку на настоящее извещение по форме: «Предложение </w:t>
      </w:r>
      <w:r w:rsidRPr="006A36ED">
        <w:rPr>
          <w:rFonts w:cs="Arial"/>
          <w:szCs w:val="22"/>
        </w:rPr>
        <w:t xml:space="preserve">на ПДО </w:t>
      </w:r>
      <w:r w:rsidR="003523B8" w:rsidRPr="006A36ED">
        <w:rPr>
          <w:rFonts w:cs="Arial"/>
          <w:szCs w:val="22"/>
        </w:rPr>
        <w:t>№</w:t>
      </w:r>
      <w:r w:rsidR="006A36ED" w:rsidRPr="006A36ED">
        <w:rPr>
          <w:rFonts w:cs="Arial"/>
          <w:szCs w:val="22"/>
        </w:rPr>
        <w:t>267</w:t>
      </w:r>
      <w:r w:rsidR="003523B8" w:rsidRPr="006A36ED">
        <w:rPr>
          <w:rFonts w:cs="Arial"/>
          <w:szCs w:val="22"/>
        </w:rPr>
        <w:t>-КР-201</w:t>
      </w:r>
      <w:r w:rsidR="00BD3FA6" w:rsidRPr="006A36ED">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315887" w:rsidRPr="00315887">
        <w:rPr>
          <w:rFonts w:cs="Arial"/>
          <w:szCs w:val="22"/>
        </w:rPr>
        <w:t>19 июня 2018 г.</w:t>
      </w:r>
      <w:r w:rsidR="00315887">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315887">
        <w:rPr>
          <w:rFonts w:cs="Arial"/>
          <w:b/>
          <w:szCs w:val="22"/>
        </w:rPr>
        <w:t>приема оферт – «19</w:t>
      </w:r>
      <w:r w:rsidRPr="002E571A">
        <w:rPr>
          <w:rFonts w:cs="Arial"/>
          <w:b/>
          <w:szCs w:val="22"/>
        </w:rPr>
        <w:t xml:space="preserve">» </w:t>
      </w:r>
      <w:r w:rsidR="00315887">
        <w:rPr>
          <w:rFonts w:cs="Arial"/>
          <w:b/>
          <w:szCs w:val="22"/>
        </w:rPr>
        <w:t xml:space="preserve">июня 2018 </w:t>
      </w:r>
      <w:r w:rsidRPr="002E571A">
        <w:rPr>
          <w:rFonts w:cs="Arial"/>
          <w:b/>
          <w:szCs w:val="22"/>
        </w:rPr>
        <w:t>года.</w:t>
      </w:r>
    </w:p>
    <w:p w:rsidR="00DE7BED" w:rsidRPr="002E571A" w:rsidRDefault="00315887" w:rsidP="00DE7BED">
      <w:pPr>
        <w:ind w:left="708"/>
        <w:jc w:val="both"/>
        <w:rPr>
          <w:rFonts w:cs="Arial"/>
          <w:b/>
          <w:szCs w:val="22"/>
        </w:rPr>
      </w:pPr>
      <w:r>
        <w:rPr>
          <w:rFonts w:cs="Arial"/>
          <w:b/>
          <w:szCs w:val="22"/>
        </w:rPr>
        <w:t>Окончание приема оферт – 16:00 (МСК) «03</w:t>
      </w:r>
      <w:r w:rsidR="00DE7BED" w:rsidRPr="002E571A">
        <w:rPr>
          <w:rFonts w:cs="Arial"/>
          <w:b/>
          <w:szCs w:val="22"/>
        </w:rPr>
        <w:t xml:space="preserve">» </w:t>
      </w:r>
      <w:r>
        <w:rPr>
          <w:rFonts w:cs="Arial"/>
          <w:b/>
          <w:szCs w:val="22"/>
        </w:rPr>
        <w:t xml:space="preserve">июля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315887">
        <w:rPr>
          <w:rFonts w:cs="Arial"/>
          <w:b/>
          <w:szCs w:val="22"/>
        </w:rPr>
        <w:t>пределения победителя – до «20</w:t>
      </w:r>
      <w:r w:rsidRPr="002E571A">
        <w:rPr>
          <w:rFonts w:cs="Arial"/>
          <w:b/>
          <w:szCs w:val="22"/>
        </w:rPr>
        <w:t xml:space="preserve">» </w:t>
      </w:r>
      <w:r w:rsidR="00315887">
        <w:rPr>
          <w:rFonts w:cs="Arial"/>
          <w:b/>
          <w:szCs w:val="22"/>
        </w:rPr>
        <w:t xml:space="preserve">сентября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315887">
        <w:rPr>
          <w:rFonts w:cs="Arial"/>
          <w:szCs w:val="22"/>
        </w:rPr>
        <w:t>ния, полученные не позднее «28</w:t>
      </w:r>
      <w:r w:rsidRPr="002E571A">
        <w:rPr>
          <w:rFonts w:cs="Arial"/>
          <w:szCs w:val="22"/>
        </w:rPr>
        <w:t xml:space="preserve">» </w:t>
      </w:r>
      <w:r w:rsidR="00315887">
        <w:rPr>
          <w:rFonts w:cs="Arial"/>
          <w:szCs w:val="22"/>
        </w:rPr>
        <w:t xml:space="preserve">июня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315887" w:rsidRPr="008033EB" w:rsidRDefault="00315887" w:rsidP="00315887">
      <w:pPr>
        <w:spacing w:before="0"/>
        <w:ind w:firstLine="709"/>
        <w:jc w:val="both"/>
        <w:rPr>
          <w:rFonts w:cs="Arial"/>
          <w:bCs/>
          <w:szCs w:val="22"/>
        </w:rPr>
      </w:pPr>
      <w:r w:rsidRPr="008033EB">
        <w:rPr>
          <w:rFonts w:cs="Arial"/>
          <w:bCs/>
          <w:szCs w:val="22"/>
        </w:rPr>
        <w:t xml:space="preserve">ведущий специалист Тендерного комитета Прокофьева Елена Геннадьевна </w:t>
      </w:r>
    </w:p>
    <w:p w:rsidR="00315887" w:rsidRPr="008033EB" w:rsidRDefault="00315887" w:rsidP="00315887">
      <w:pPr>
        <w:spacing w:before="0"/>
        <w:ind w:firstLine="709"/>
        <w:jc w:val="both"/>
        <w:rPr>
          <w:rFonts w:cs="Arial"/>
          <w:szCs w:val="22"/>
          <w:lang w:val="en-US"/>
        </w:rPr>
      </w:pPr>
      <w:r w:rsidRPr="008033EB">
        <w:rPr>
          <w:rFonts w:cs="Arial"/>
          <w:bCs/>
          <w:szCs w:val="22"/>
        </w:rPr>
        <w:t>тел</w:t>
      </w:r>
      <w:r w:rsidRPr="008033EB">
        <w:rPr>
          <w:rFonts w:cs="Arial"/>
          <w:bCs/>
          <w:szCs w:val="22"/>
          <w:lang w:val="en-US"/>
        </w:rPr>
        <w:t xml:space="preserve">.: (4852) 49-90-34, E-mail: </w:t>
      </w:r>
      <w:hyperlink r:id="rId7" w:history="1">
        <w:r w:rsidRPr="008033EB">
          <w:rPr>
            <w:rStyle w:val="ae"/>
            <w:rFonts w:cs="Arial"/>
            <w:bCs/>
            <w:szCs w:val="22"/>
            <w:lang w:val="en-US"/>
          </w:rPr>
          <w:t>ProkofievaEG@yanos.slavneft.ru</w:t>
        </w:r>
      </w:hyperlink>
      <w:r w:rsidRPr="008033EB">
        <w:rPr>
          <w:rFonts w:cs="Arial"/>
          <w:bCs/>
          <w:szCs w:val="22"/>
          <w:lang w:val="en-US"/>
        </w:rPr>
        <w:t xml:space="preserve"> </w:t>
      </w:r>
      <w:hyperlink r:id="rId8" w:history="1">
        <w:r w:rsidRPr="008033EB">
          <w:rPr>
            <w:rStyle w:val="ae"/>
            <w:rFonts w:cs="Arial"/>
            <w:bCs/>
            <w:szCs w:val="22"/>
            <w:lang w:val="en-US"/>
          </w:rPr>
          <w:t>tender@yanos.slavneft.ru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6A36ED">
        <w:t>делать оферты №</w:t>
      </w:r>
      <w:r w:rsidR="006A36ED" w:rsidRPr="006A36ED">
        <w:t>267</w:t>
      </w:r>
      <w:r w:rsidR="00E85DE8" w:rsidRPr="006A36ED">
        <w:t>-КР-</w:t>
      </w:r>
      <w:r w:rsidR="00E85DE8" w:rsidRPr="00BB32EE">
        <w:t>201</w:t>
      </w:r>
      <w:r w:rsidR="00BD3FA6" w:rsidRPr="00BB32EE">
        <w:t>8</w:t>
      </w:r>
      <w:r w:rsidRPr="00B445D7">
        <w:t xml:space="preserve"> от </w:t>
      </w:r>
      <w:r w:rsidR="00315887" w:rsidRPr="00315887">
        <w:t>19 июня 2018 г.</w:t>
      </w:r>
      <w:r w:rsidRPr="00315887">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FF090B" w:rsidRPr="00FF090B">
        <w:t>Справка об опыте работы за 2015-2017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5C7D4F" w:rsidRDefault="005C7D4F" w:rsidP="00A35796">
      <w:pPr>
        <w:spacing w:before="0"/>
        <w:rPr>
          <w:rFonts w:cs="Arial"/>
          <w:szCs w:val="22"/>
        </w:rPr>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0B274E">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887" w:rsidRDefault="00315887" w:rsidP="00FB07D9">
      <w:pPr>
        <w:spacing w:before="0"/>
      </w:pPr>
      <w:r>
        <w:separator/>
      </w:r>
    </w:p>
  </w:endnote>
  <w:endnote w:type="continuationSeparator" w:id="0">
    <w:p w:rsidR="00315887" w:rsidRDefault="0031588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887" w:rsidRDefault="00315887" w:rsidP="00FB07D9">
      <w:pPr>
        <w:spacing w:before="0"/>
      </w:pPr>
      <w:r>
        <w:separator/>
      </w:r>
    </w:p>
  </w:footnote>
  <w:footnote w:type="continuationSeparator" w:id="0">
    <w:p w:rsidR="00315887" w:rsidRDefault="0031588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4E13B29"/>
    <w:multiLevelType w:val="hybridMultilevel"/>
    <w:tmpl w:val="C6AE9C5E"/>
    <w:lvl w:ilvl="0" w:tplc="63B482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85A"/>
    <w:rsid w:val="00010CB6"/>
    <w:rsid w:val="000112DE"/>
    <w:rsid w:val="0001204B"/>
    <w:rsid w:val="0001232E"/>
    <w:rsid w:val="00012425"/>
    <w:rsid w:val="00012836"/>
    <w:rsid w:val="00012C5E"/>
    <w:rsid w:val="00012EFD"/>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6F38"/>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4E"/>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1DA"/>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C3"/>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68"/>
    <w:rsid w:val="001872D1"/>
    <w:rsid w:val="001878C7"/>
    <w:rsid w:val="00190E9E"/>
    <w:rsid w:val="00191527"/>
    <w:rsid w:val="00192799"/>
    <w:rsid w:val="00192A7D"/>
    <w:rsid w:val="0019305B"/>
    <w:rsid w:val="001932DB"/>
    <w:rsid w:val="00193386"/>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A7FFE"/>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B7CEB"/>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6C2"/>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1C62"/>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488"/>
    <w:rsid w:val="00291513"/>
    <w:rsid w:val="0029152E"/>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5B2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575"/>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887"/>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B7B"/>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1B3A"/>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5B5"/>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93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200"/>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4CF"/>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E5E"/>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263"/>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D4F"/>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6ED"/>
    <w:rsid w:val="006A39EE"/>
    <w:rsid w:val="006A3B0A"/>
    <w:rsid w:val="006A3ED4"/>
    <w:rsid w:val="006A4314"/>
    <w:rsid w:val="006A49EA"/>
    <w:rsid w:val="006A5DC2"/>
    <w:rsid w:val="006A5E0F"/>
    <w:rsid w:val="006A626A"/>
    <w:rsid w:val="006A638D"/>
    <w:rsid w:val="006A64C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8C8"/>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2B1D"/>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33F"/>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FF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AD"/>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50C"/>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81A"/>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A61"/>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003"/>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5E4"/>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3A0"/>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B3"/>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47C"/>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27E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796"/>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BD3"/>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3CB"/>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855"/>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2EE"/>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19C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17A"/>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44DE"/>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AD7"/>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7C9"/>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188B"/>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0F45"/>
    <w:rsid w:val="00D6107C"/>
    <w:rsid w:val="00D6125E"/>
    <w:rsid w:val="00D613D1"/>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D"/>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B1"/>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13D"/>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940"/>
    <w:rsid w:val="00F24A11"/>
    <w:rsid w:val="00F24DB1"/>
    <w:rsid w:val="00F24E2D"/>
    <w:rsid w:val="00F25063"/>
    <w:rsid w:val="00F2517F"/>
    <w:rsid w:val="00F25E4E"/>
    <w:rsid w:val="00F260F7"/>
    <w:rsid w:val="00F27074"/>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C13"/>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E46"/>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90B"/>
    <w:rsid w:val="00FF0D2B"/>
    <w:rsid w:val="00FF1401"/>
    <w:rsid w:val="00FF157C"/>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EA02A"/>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2798</Words>
  <Characters>15953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cp:revision>
  <cp:lastPrinted>2018-06-19T08:13:00Z</cp:lastPrinted>
  <dcterms:created xsi:type="dcterms:W3CDTF">2018-06-08T14:09:00Z</dcterms:created>
  <dcterms:modified xsi:type="dcterms:W3CDTF">2018-06-19T08:16:00Z</dcterms:modified>
</cp:coreProperties>
</file>